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2477A1ED" w:rsidR="006601C7" w:rsidRDefault="004118BF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35E9FB76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</w:t>
      </w:r>
      <w:r w:rsidR="00CF2D1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98E9C8E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365E4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25. </w:t>
      </w:r>
      <w:r w:rsidR="00481B1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december 20</w:t>
      </w:r>
      <w:r w:rsidR="001A0D2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-án </w:t>
      </w:r>
      <w:r w:rsidR="00F71A7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151FFE8" w14:textId="01C09BC0" w:rsidR="008F52C9" w:rsidRPr="00481B18" w:rsidRDefault="006601C7" w:rsidP="00481B18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Tárgy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8431F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118BF" w:rsidRPr="004118BF">
        <w:rPr>
          <w:rFonts w:ascii="Times New Roman" w:hAnsi="Times New Roman" w:cs="Times New Roman"/>
          <w:b/>
          <w:sz w:val="24"/>
          <w:szCs w:val="24"/>
        </w:rPr>
        <w:t xml:space="preserve">Tájékoztatás </w:t>
      </w:r>
      <w:r w:rsidR="00481B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ROMA-EGYEDI-24-25 azonosító számú pályázat elszámolásának elfogadásáról</w:t>
      </w:r>
    </w:p>
    <w:p w14:paraId="55578A02" w14:textId="77777777" w:rsidR="008F52C9" w:rsidRDefault="008F52C9" w:rsidP="006601C7">
      <w:pPr>
        <w:ind w:right="9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45EFB2" w14:textId="7D9B995D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5B36D4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391D296A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0B5CCD">
        <w:rPr>
          <w:rFonts w:ascii="Times New Roman" w:hAnsi="Times New Roman" w:cs="Times New Roman"/>
          <w:sz w:val="24"/>
          <w:szCs w:val="24"/>
          <w:lang w:eastAsia="hu-HU"/>
        </w:rPr>
        <w:t xml:space="preserve"> -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D783858" w:rsidR="006601C7" w:rsidRPr="00575033" w:rsidRDefault="006600C6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 w:rsidR="000F3AA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802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1CB5146C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DD2A28" w14:textId="77777777" w:rsidR="006601C7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AD34BFC" w14:textId="23166E4A" w:rsidR="009802AB" w:rsidRDefault="009802AB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7AC520" w14:textId="77777777" w:rsidR="00481B18" w:rsidRDefault="00481B18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D08CDB" w14:textId="5523B8F0" w:rsidR="006601C7" w:rsidRDefault="006601C7" w:rsidP="00E9227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6E204D99" w14:textId="77777777" w:rsidR="00481B18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Társadalmi Esélyteremtési Főigazgatóság levélben értesítette a Magyarországi Romák Országos Önkormányzata Elnökét a ROMA-EGYEDI-24-25 azonosító számú pályázat elszámolásának elfogadásáról.</w:t>
      </w:r>
    </w:p>
    <w:p w14:paraId="1F77B12D" w14:textId="1A767450" w:rsidR="00597C29" w:rsidRDefault="00481B18" w:rsidP="00D158E1">
      <w:pPr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tájékoztatás részét – mellékletét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képezi a fentiekben nevesített írásbeli értesítés.</w:t>
      </w:r>
      <w:bookmarkStart w:id="0" w:name="_GoBack"/>
      <w:bookmarkEnd w:id="0"/>
    </w:p>
    <w:p w14:paraId="1AD79F37" w14:textId="77777777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0CE3F9D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elnök</w:t>
      </w:r>
      <w:proofErr w:type="gramEnd"/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AC6C15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70D5A"/>
    <w:multiLevelType w:val="hybridMultilevel"/>
    <w:tmpl w:val="AEAC808E"/>
    <w:lvl w:ilvl="0" w:tplc="21B21D5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433D0"/>
    <w:multiLevelType w:val="hybridMultilevel"/>
    <w:tmpl w:val="CFF22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A1FEF"/>
    <w:multiLevelType w:val="hybridMultilevel"/>
    <w:tmpl w:val="F17E3180"/>
    <w:lvl w:ilvl="0" w:tplc="F29AAFD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32F41"/>
    <w:multiLevelType w:val="hybridMultilevel"/>
    <w:tmpl w:val="24FC4868"/>
    <w:lvl w:ilvl="0" w:tplc="5526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E179C"/>
    <w:multiLevelType w:val="hybridMultilevel"/>
    <w:tmpl w:val="F33CF5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10"/>
  </w:num>
  <w:num w:numId="5">
    <w:abstractNumId w:val="6"/>
  </w:num>
  <w:num w:numId="6">
    <w:abstractNumId w:val="12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0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03EC4"/>
    <w:rsid w:val="00010A87"/>
    <w:rsid w:val="00021699"/>
    <w:rsid w:val="0002539B"/>
    <w:rsid w:val="000261E6"/>
    <w:rsid w:val="00026344"/>
    <w:rsid w:val="00027236"/>
    <w:rsid w:val="00027AB5"/>
    <w:rsid w:val="00042806"/>
    <w:rsid w:val="00052530"/>
    <w:rsid w:val="00057AC4"/>
    <w:rsid w:val="00065C16"/>
    <w:rsid w:val="0007052B"/>
    <w:rsid w:val="00080BFC"/>
    <w:rsid w:val="00080D32"/>
    <w:rsid w:val="00091152"/>
    <w:rsid w:val="00092E2E"/>
    <w:rsid w:val="000A3004"/>
    <w:rsid w:val="000B3005"/>
    <w:rsid w:val="000B5CCD"/>
    <w:rsid w:val="000B61C7"/>
    <w:rsid w:val="000B65AB"/>
    <w:rsid w:val="000B6AA8"/>
    <w:rsid w:val="000B6EAE"/>
    <w:rsid w:val="000C1DE4"/>
    <w:rsid w:val="000C5F16"/>
    <w:rsid w:val="000D6CA2"/>
    <w:rsid w:val="000E3E7C"/>
    <w:rsid w:val="000F0098"/>
    <w:rsid w:val="000F3AAF"/>
    <w:rsid w:val="00103731"/>
    <w:rsid w:val="001054EA"/>
    <w:rsid w:val="00113645"/>
    <w:rsid w:val="0011532C"/>
    <w:rsid w:val="00116A48"/>
    <w:rsid w:val="00154C4B"/>
    <w:rsid w:val="0015531C"/>
    <w:rsid w:val="001660A2"/>
    <w:rsid w:val="001701CE"/>
    <w:rsid w:val="0017078B"/>
    <w:rsid w:val="00176DB2"/>
    <w:rsid w:val="00181F3B"/>
    <w:rsid w:val="00184E23"/>
    <w:rsid w:val="00190E44"/>
    <w:rsid w:val="00191561"/>
    <w:rsid w:val="001A0D23"/>
    <w:rsid w:val="001A12D3"/>
    <w:rsid w:val="001A3FF2"/>
    <w:rsid w:val="001A5B78"/>
    <w:rsid w:val="001B00F4"/>
    <w:rsid w:val="001B49F7"/>
    <w:rsid w:val="001C75E1"/>
    <w:rsid w:val="001D3E3B"/>
    <w:rsid w:val="001F15A6"/>
    <w:rsid w:val="00200D7F"/>
    <w:rsid w:val="0020769F"/>
    <w:rsid w:val="00227244"/>
    <w:rsid w:val="00232728"/>
    <w:rsid w:val="00235DB3"/>
    <w:rsid w:val="002415DC"/>
    <w:rsid w:val="00241E61"/>
    <w:rsid w:val="0024682C"/>
    <w:rsid w:val="00246BB3"/>
    <w:rsid w:val="00252BEE"/>
    <w:rsid w:val="00266B69"/>
    <w:rsid w:val="002735E3"/>
    <w:rsid w:val="00293D3E"/>
    <w:rsid w:val="00295AC6"/>
    <w:rsid w:val="00297324"/>
    <w:rsid w:val="002D52AE"/>
    <w:rsid w:val="002E2549"/>
    <w:rsid w:val="002F080C"/>
    <w:rsid w:val="002F6B19"/>
    <w:rsid w:val="00300C98"/>
    <w:rsid w:val="003052E9"/>
    <w:rsid w:val="00306B27"/>
    <w:rsid w:val="00306E10"/>
    <w:rsid w:val="00314084"/>
    <w:rsid w:val="003156DF"/>
    <w:rsid w:val="00317725"/>
    <w:rsid w:val="00333F6A"/>
    <w:rsid w:val="0034769C"/>
    <w:rsid w:val="003543E5"/>
    <w:rsid w:val="00357B1E"/>
    <w:rsid w:val="00360D17"/>
    <w:rsid w:val="00365E41"/>
    <w:rsid w:val="00365FCB"/>
    <w:rsid w:val="003665D9"/>
    <w:rsid w:val="003736E4"/>
    <w:rsid w:val="00373D04"/>
    <w:rsid w:val="00375A2D"/>
    <w:rsid w:val="00377A13"/>
    <w:rsid w:val="00392B99"/>
    <w:rsid w:val="00392D89"/>
    <w:rsid w:val="003A3887"/>
    <w:rsid w:val="003A5AF5"/>
    <w:rsid w:val="003B18FD"/>
    <w:rsid w:val="003E01D2"/>
    <w:rsid w:val="003E678A"/>
    <w:rsid w:val="00404B6C"/>
    <w:rsid w:val="00406B50"/>
    <w:rsid w:val="0041079A"/>
    <w:rsid w:val="004118BF"/>
    <w:rsid w:val="00425DF5"/>
    <w:rsid w:val="00442B13"/>
    <w:rsid w:val="00445B80"/>
    <w:rsid w:val="0044637E"/>
    <w:rsid w:val="004524C3"/>
    <w:rsid w:val="00466C4B"/>
    <w:rsid w:val="00472F0E"/>
    <w:rsid w:val="004757E6"/>
    <w:rsid w:val="00481B18"/>
    <w:rsid w:val="00496B11"/>
    <w:rsid w:val="004A08F1"/>
    <w:rsid w:val="004A630F"/>
    <w:rsid w:val="004A7156"/>
    <w:rsid w:val="004E154D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283"/>
    <w:rsid w:val="005945F4"/>
    <w:rsid w:val="00596353"/>
    <w:rsid w:val="00596952"/>
    <w:rsid w:val="00597C29"/>
    <w:rsid w:val="005A6FEB"/>
    <w:rsid w:val="005B36D4"/>
    <w:rsid w:val="005D0493"/>
    <w:rsid w:val="005E1051"/>
    <w:rsid w:val="005E5761"/>
    <w:rsid w:val="005F0179"/>
    <w:rsid w:val="005F39DE"/>
    <w:rsid w:val="0061199E"/>
    <w:rsid w:val="0061531F"/>
    <w:rsid w:val="00643DFD"/>
    <w:rsid w:val="00651B18"/>
    <w:rsid w:val="00654660"/>
    <w:rsid w:val="006600C6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21E3"/>
    <w:rsid w:val="006A778F"/>
    <w:rsid w:val="006B1F30"/>
    <w:rsid w:val="006B206B"/>
    <w:rsid w:val="006C43ED"/>
    <w:rsid w:val="006D3200"/>
    <w:rsid w:val="006D5CED"/>
    <w:rsid w:val="006E08D0"/>
    <w:rsid w:val="006E57C4"/>
    <w:rsid w:val="006F6E9C"/>
    <w:rsid w:val="00703552"/>
    <w:rsid w:val="007206D7"/>
    <w:rsid w:val="00721AD8"/>
    <w:rsid w:val="00737AD7"/>
    <w:rsid w:val="007513AC"/>
    <w:rsid w:val="007646E4"/>
    <w:rsid w:val="0076533D"/>
    <w:rsid w:val="00772988"/>
    <w:rsid w:val="00775AF5"/>
    <w:rsid w:val="00777E20"/>
    <w:rsid w:val="00781408"/>
    <w:rsid w:val="00781682"/>
    <w:rsid w:val="007B0A57"/>
    <w:rsid w:val="007B1A47"/>
    <w:rsid w:val="007B49B9"/>
    <w:rsid w:val="007B5B63"/>
    <w:rsid w:val="007C322D"/>
    <w:rsid w:val="007C3A0C"/>
    <w:rsid w:val="007F3ADF"/>
    <w:rsid w:val="00805BAC"/>
    <w:rsid w:val="00810AA0"/>
    <w:rsid w:val="00821B3F"/>
    <w:rsid w:val="0083027B"/>
    <w:rsid w:val="00831E01"/>
    <w:rsid w:val="008365F8"/>
    <w:rsid w:val="008431F7"/>
    <w:rsid w:val="0085653B"/>
    <w:rsid w:val="00863811"/>
    <w:rsid w:val="00863EF5"/>
    <w:rsid w:val="00866052"/>
    <w:rsid w:val="00893E52"/>
    <w:rsid w:val="008A0074"/>
    <w:rsid w:val="008A4FA1"/>
    <w:rsid w:val="008A6F43"/>
    <w:rsid w:val="008E0730"/>
    <w:rsid w:val="008E5FA0"/>
    <w:rsid w:val="008F52C9"/>
    <w:rsid w:val="008F7857"/>
    <w:rsid w:val="00911DC6"/>
    <w:rsid w:val="00916BAB"/>
    <w:rsid w:val="00934E99"/>
    <w:rsid w:val="00947BE4"/>
    <w:rsid w:val="00953109"/>
    <w:rsid w:val="00962B93"/>
    <w:rsid w:val="0097405E"/>
    <w:rsid w:val="00975F7A"/>
    <w:rsid w:val="009802AB"/>
    <w:rsid w:val="00987331"/>
    <w:rsid w:val="0099704F"/>
    <w:rsid w:val="009A7222"/>
    <w:rsid w:val="009B3D05"/>
    <w:rsid w:val="009E7699"/>
    <w:rsid w:val="00A053A2"/>
    <w:rsid w:val="00A05C4B"/>
    <w:rsid w:val="00A05EC3"/>
    <w:rsid w:val="00A4269A"/>
    <w:rsid w:val="00A42B05"/>
    <w:rsid w:val="00A66590"/>
    <w:rsid w:val="00A67711"/>
    <w:rsid w:val="00A715CD"/>
    <w:rsid w:val="00A721F0"/>
    <w:rsid w:val="00A770C2"/>
    <w:rsid w:val="00A805F0"/>
    <w:rsid w:val="00A81E36"/>
    <w:rsid w:val="00A84114"/>
    <w:rsid w:val="00A878EC"/>
    <w:rsid w:val="00A87E1A"/>
    <w:rsid w:val="00A912B4"/>
    <w:rsid w:val="00A959C3"/>
    <w:rsid w:val="00A96740"/>
    <w:rsid w:val="00AA132C"/>
    <w:rsid w:val="00AB527C"/>
    <w:rsid w:val="00AC2433"/>
    <w:rsid w:val="00AD0D62"/>
    <w:rsid w:val="00AF5C8B"/>
    <w:rsid w:val="00B139AA"/>
    <w:rsid w:val="00B32932"/>
    <w:rsid w:val="00B44771"/>
    <w:rsid w:val="00B44A1C"/>
    <w:rsid w:val="00B51805"/>
    <w:rsid w:val="00B604B0"/>
    <w:rsid w:val="00B80D2F"/>
    <w:rsid w:val="00B90D75"/>
    <w:rsid w:val="00B92FAA"/>
    <w:rsid w:val="00BA16AC"/>
    <w:rsid w:val="00BA588F"/>
    <w:rsid w:val="00BD3EB2"/>
    <w:rsid w:val="00BD6024"/>
    <w:rsid w:val="00BD79B3"/>
    <w:rsid w:val="00BE05FC"/>
    <w:rsid w:val="00BE2604"/>
    <w:rsid w:val="00BF0370"/>
    <w:rsid w:val="00BF195F"/>
    <w:rsid w:val="00C051A4"/>
    <w:rsid w:val="00C157C6"/>
    <w:rsid w:val="00C1644B"/>
    <w:rsid w:val="00C2033A"/>
    <w:rsid w:val="00C53F40"/>
    <w:rsid w:val="00C57F2E"/>
    <w:rsid w:val="00C641E2"/>
    <w:rsid w:val="00C65923"/>
    <w:rsid w:val="00C7234C"/>
    <w:rsid w:val="00C86720"/>
    <w:rsid w:val="00C87B07"/>
    <w:rsid w:val="00C93A53"/>
    <w:rsid w:val="00C945DB"/>
    <w:rsid w:val="00CA30D1"/>
    <w:rsid w:val="00CA49DA"/>
    <w:rsid w:val="00CB4E47"/>
    <w:rsid w:val="00CB4FFD"/>
    <w:rsid w:val="00CB6128"/>
    <w:rsid w:val="00CC036D"/>
    <w:rsid w:val="00CD2377"/>
    <w:rsid w:val="00CE1515"/>
    <w:rsid w:val="00CE486C"/>
    <w:rsid w:val="00CF0293"/>
    <w:rsid w:val="00CF134A"/>
    <w:rsid w:val="00CF2D15"/>
    <w:rsid w:val="00CF6003"/>
    <w:rsid w:val="00D02129"/>
    <w:rsid w:val="00D0486B"/>
    <w:rsid w:val="00D158E1"/>
    <w:rsid w:val="00D1605B"/>
    <w:rsid w:val="00D204EF"/>
    <w:rsid w:val="00D32F96"/>
    <w:rsid w:val="00D67710"/>
    <w:rsid w:val="00D67B23"/>
    <w:rsid w:val="00D7532E"/>
    <w:rsid w:val="00D90AD6"/>
    <w:rsid w:val="00DA6333"/>
    <w:rsid w:val="00DB466C"/>
    <w:rsid w:val="00DB4B24"/>
    <w:rsid w:val="00DB74F3"/>
    <w:rsid w:val="00DC2425"/>
    <w:rsid w:val="00DC3695"/>
    <w:rsid w:val="00DC3CBA"/>
    <w:rsid w:val="00DC5C5D"/>
    <w:rsid w:val="00DD169A"/>
    <w:rsid w:val="00DD3E14"/>
    <w:rsid w:val="00DD41CC"/>
    <w:rsid w:val="00DE14ED"/>
    <w:rsid w:val="00DE3FF0"/>
    <w:rsid w:val="00DE6CC6"/>
    <w:rsid w:val="00DF72E2"/>
    <w:rsid w:val="00E03018"/>
    <w:rsid w:val="00E12902"/>
    <w:rsid w:val="00E15F3B"/>
    <w:rsid w:val="00E30037"/>
    <w:rsid w:val="00E359FA"/>
    <w:rsid w:val="00E52236"/>
    <w:rsid w:val="00E57042"/>
    <w:rsid w:val="00E6664A"/>
    <w:rsid w:val="00E673D3"/>
    <w:rsid w:val="00E85624"/>
    <w:rsid w:val="00E92271"/>
    <w:rsid w:val="00E96977"/>
    <w:rsid w:val="00EA3B68"/>
    <w:rsid w:val="00EA5AB1"/>
    <w:rsid w:val="00EB2B0C"/>
    <w:rsid w:val="00EC0CD3"/>
    <w:rsid w:val="00ED7937"/>
    <w:rsid w:val="00EE43CD"/>
    <w:rsid w:val="00F53CAB"/>
    <w:rsid w:val="00F56BB0"/>
    <w:rsid w:val="00F6134C"/>
    <w:rsid w:val="00F71A79"/>
    <w:rsid w:val="00F96988"/>
    <w:rsid w:val="00FA1AEB"/>
    <w:rsid w:val="00FB2D76"/>
    <w:rsid w:val="00FD3352"/>
    <w:rsid w:val="00FD6D94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365F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table" w:styleId="Rcsostblzat">
    <w:name w:val="Table Grid"/>
    <w:basedOn w:val="Normltblzat"/>
    <w:uiPriority w:val="39"/>
    <w:rsid w:val="0066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8365F8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Felsorols">
    <w:name w:val="List Bullet"/>
    <w:basedOn w:val="Norml"/>
    <w:uiPriority w:val="99"/>
    <w:unhideWhenUsed/>
    <w:rsid w:val="008365F8"/>
    <w:pPr>
      <w:numPr>
        <w:numId w:val="15"/>
      </w:numPr>
      <w:spacing w:after="200" w:line="276" w:lineRule="auto"/>
      <w:contextualSpacing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2025-12-10T22:21:00Z</dcterms:created>
  <dcterms:modified xsi:type="dcterms:W3CDTF">2025-12-10T22:25:00Z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